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40764" w14:textId="77777777" w:rsidR="00256289" w:rsidRPr="00D6576E" w:rsidRDefault="00256289">
      <w:pPr>
        <w:rPr>
          <w:rFonts w:ascii="Arial" w:hAnsi="Arial" w:cs="Arial"/>
          <w:noProof/>
          <w:lang w:eastAsia="pl-PL"/>
        </w:rPr>
      </w:pPr>
    </w:p>
    <w:p w14:paraId="22FC33C3" w14:textId="16922D32" w:rsidR="00C4597B" w:rsidRPr="00D6576E" w:rsidRDefault="00F5786C" w:rsidP="000909E0">
      <w:pPr>
        <w:jc w:val="right"/>
        <w:rPr>
          <w:rFonts w:ascii="Arial" w:hAnsi="Arial" w:cs="Arial"/>
          <w:noProof/>
          <w:lang w:eastAsia="pl-PL"/>
        </w:rPr>
      </w:pPr>
      <w:r w:rsidRPr="00D6576E">
        <w:rPr>
          <w:rFonts w:ascii="Arial" w:hAnsi="Arial" w:cs="Arial"/>
          <w:noProof/>
          <w:lang w:eastAsia="pl-PL"/>
        </w:rPr>
        <w:tab/>
      </w:r>
      <w:r w:rsidRPr="00D6576E">
        <w:rPr>
          <w:rFonts w:ascii="Arial" w:hAnsi="Arial" w:cs="Arial"/>
          <w:noProof/>
          <w:lang w:eastAsia="pl-PL"/>
        </w:rPr>
        <w:tab/>
      </w:r>
      <w:r w:rsidRPr="00D6576E">
        <w:rPr>
          <w:rFonts w:ascii="Arial" w:hAnsi="Arial" w:cs="Arial"/>
          <w:noProof/>
          <w:lang w:eastAsia="pl-PL"/>
        </w:rPr>
        <w:tab/>
      </w:r>
      <w:r w:rsidRPr="00D6576E">
        <w:rPr>
          <w:rFonts w:ascii="Arial" w:hAnsi="Arial" w:cs="Arial"/>
          <w:noProof/>
          <w:lang w:eastAsia="pl-PL"/>
        </w:rPr>
        <w:tab/>
      </w:r>
      <w:r w:rsidRPr="00D6576E">
        <w:rPr>
          <w:rFonts w:ascii="Arial" w:hAnsi="Arial" w:cs="Arial"/>
          <w:noProof/>
          <w:lang w:eastAsia="pl-PL"/>
        </w:rPr>
        <w:tab/>
        <w:t>Zał</w:t>
      </w:r>
      <w:r w:rsidR="001A5DE7" w:rsidRPr="00D6576E">
        <w:rPr>
          <w:rFonts w:ascii="Arial" w:hAnsi="Arial" w:cs="Arial"/>
          <w:noProof/>
          <w:lang w:eastAsia="pl-PL"/>
        </w:rPr>
        <w:t>ą</w:t>
      </w:r>
      <w:r w:rsidRPr="00D6576E">
        <w:rPr>
          <w:rFonts w:ascii="Arial" w:hAnsi="Arial" w:cs="Arial"/>
          <w:noProof/>
          <w:lang w:eastAsia="pl-PL"/>
        </w:rPr>
        <w:t xml:space="preserve">cznik nr </w:t>
      </w:r>
      <w:r w:rsidR="004F4104" w:rsidRPr="00D6576E">
        <w:rPr>
          <w:rFonts w:ascii="Arial" w:hAnsi="Arial" w:cs="Arial"/>
          <w:noProof/>
          <w:lang w:eastAsia="pl-PL"/>
        </w:rPr>
        <w:t>1</w:t>
      </w:r>
      <w:r w:rsidRPr="00D6576E">
        <w:rPr>
          <w:rFonts w:ascii="Arial" w:hAnsi="Arial" w:cs="Arial"/>
          <w:noProof/>
          <w:lang w:eastAsia="pl-PL"/>
        </w:rPr>
        <w:t xml:space="preserve"> do Zapytanie ofertowego nr </w:t>
      </w:r>
      <w:r w:rsidR="00D34ACB">
        <w:rPr>
          <w:rFonts w:ascii="Arial" w:hAnsi="Arial" w:cs="Arial"/>
          <w:noProof/>
          <w:lang w:eastAsia="pl-PL"/>
        </w:rPr>
        <w:t>FENG/</w:t>
      </w:r>
      <w:r w:rsidRPr="00D6576E">
        <w:rPr>
          <w:rFonts w:ascii="Arial" w:hAnsi="Arial" w:cs="Arial"/>
          <w:noProof/>
          <w:lang w:eastAsia="pl-PL"/>
        </w:rPr>
        <w:t>1/202</w:t>
      </w:r>
      <w:r w:rsidR="00525E1D">
        <w:rPr>
          <w:rFonts w:ascii="Arial" w:hAnsi="Arial" w:cs="Arial"/>
          <w:noProof/>
          <w:lang w:eastAsia="pl-PL"/>
        </w:rPr>
        <w:t>6</w:t>
      </w:r>
    </w:p>
    <w:p w14:paraId="405A8EAA" w14:textId="22596A77" w:rsidR="00C4597B" w:rsidRPr="00D6576E" w:rsidRDefault="00DD7DD5">
      <w:pPr>
        <w:rPr>
          <w:rFonts w:ascii="Arial" w:hAnsi="Arial" w:cs="Arial"/>
          <w:b/>
          <w:noProof/>
          <w:lang w:eastAsia="pl-PL"/>
        </w:rPr>
      </w:pPr>
      <w:r w:rsidRPr="00D6576E">
        <w:rPr>
          <w:rFonts w:ascii="Arial" w:hAnsi="Arial" w:cs="Arial"/>
          <w:noProof/>
          <w:lang w:eastAsia="pl-PL"/>
        </w:rPr>
        <w:tab/>
      </w:r>
      <w:r w:rsidRPr="00D6576E">
        <w:rPr>
          <w:rFonts w:ascii="Arial" w:hAnsi="Arial" w:cs="Arial"/>
          <w:noProof/>
          <w:lang w:eastAsia="pl-PL"/>
        </w:rPr>
        <w:tab/>
      </w:r>
      <w:r w:rsidRPr="00D6576E">
        <w:rPr>
          <w:rFonts w:ascii="Arial" w:hAnsi="Arial" w:cs="Arial"/>
          <w:noProof/>
          <w:lang w:eastAsia="pl-PL"/>
        </w:rPr>
        <w:tab/>
      </w:r>
      <w:r w:rsidRPr="00D6576E">
        <w:rPr>
          <w:rFonts w:ascii="Arial" w:hAnsi="Arial" w:cs="Arial"/>
          <w:noProof/>
          <w:lang w:eastAsia="pl-PL"/>
        </w:rPr>
        <w:tab/>
        <w:t xml:space="preserve">           </w:t>
      </w:r>
      <w:r w:rsidR="00C63C32" w:rsidRPr="00D6576E">
        <w:rPr>
          <w:rFonts w:ascii="Arial" w:hAnsi="Arial" w:cs="Arial"/>
          <w:noProof/>
          <w:lang w:eastAsia="pl-PL"/>
        </w:rPr>
        <w:t xml:space="preserve"> </w:t>
      </w:r>
      <w:r w:rsidRPr="00D6576E">
        <w:rPr>
          <w:rFonts w:ascii="Arial" w:hAnsi="Arial" w:cs="Arial"/>
          <w:noProof/>
          <w:lang w:eastAsia="pl-PL"/>
        </w:rPr>
        <w:t xml:space="preserve">     </w:t>
      </w:r>
    </w:p>
    <w:p w14:paraId="4D9A1E57" w14:textId="05D32ADE" w:rsidR="00F37B46" w:rsidRPr="00D6576E" w:rsidRDefault="007D264C" w:rsidP="001A5DE7">
      <w:pPr>
        <w:spacing w:after="0" w:line="240" w:lineRule="auto"/>
        <w:rPr>
          <w:rFonts w:ascii="Arial" w:hAnsi="Arial" w:cs="Arial"/>
        </w:rPr>
      </w:pPr>
      <w:r w:rsidRPr="00D6576E">
        <w:rPr>
          <w:rFonts w:ascii="Arial" w:hAnsi="Arial" w:cs="Arial"/>
          <w:noProof/>
          <w:lang w:eastAsia="pl-PL"/>
        </w:rPr>
        <w:t xml:space="preserve">                                                           </w:t>
      </w:r>
      <w:r w:rsidR="001A5DE7" w:rsidRPr="00D6576E">
        <w:rPr>
          <w:rFonts w:ascii="Arial" w:hAnsi="Arial" w:cs="Arial"/>
          <w:noProof/>
          <w:lang w:eastAsia="pl-PL"/>
        </w:rPr>
        <w:t xml:space="preserve">     </w:t>
      </w:r>
      <w:r w:rsidR="00D6576E">
        <w:rPr>
          <w:rFonts w:ascii="Arial" w:hAnsi="Arial" w:cs="Arial"/>
          <w:noProof/>
          <w:lang w:eastAsia="pl-PL"/>
        </w:rPr>
        <w:tab/>
      </w:r>
      <w:r w:rsidR="00D6576E">
        <w:rPr>
          <w:rFonts w:ascii="Arial" w:hAnsi="Arial" w:cs="Arial"/>
          <w:noProof/>
          <w:lang w:eastAsia="pl-PL"/>
        </w:rPr>
        <w:tab/>
      </w:r>
      <w:r w:rsidR="00D6576E">
        <w:rPr>
          <w:rFonts w:ascii="Arial" w:hAnsi="Arial" w:cs="Arial"/>
          <w:noProof/>
          <w:lang w:eastAsia="pl-PL"/>
        </w:rPr>
        <w:tab/>
      </w:r>
      <w:r w:rsidR="001A5DE7" w:rsidRPr="00D6576E">
        <w:rPr>
          <w:rFonts w:ascii="Arial" w:hAnsi="Arial" w:cs="Arial"/>
          <w:noProof/>
          <w:lang w:eastAsia="pl-PL"/>
        </w:rPr>
        <w:t>……</w:t>
      </w:r>
      <w:bookmarkStart w:id="0" w:name="_Hlk26969222"/>
      <w:r w:rsidR="001A5DE7" w:rsidRPr="00D6576E">
        <w:rPr>
          <w:rFonts w:ascii="Arial" w:hAnsi="Arial" w:cs="Arial"/>
          <w:noProof/>
          <w:lang w:eastAsia="pl-PL"/>
        </w:rPr>
        <w:t>…</w:t>
      </w:r>
      <w:r w:rsidR="002030B1" w:rsidRPr="00D6576E">
        <w:rPr>
          <w:rFonts w:ascii="Arial" w:hAnsi="Arial" w:cs="Arial"/>
          <w:noProof/>
          <w:lang w:eastAsia="pl-PL"/>
        </w:rPr>
        <w:t>……....</w:t>
      </w:r>
      <w:r w:rsidR="00F37B46" w:rsidRPr="00D6576E">
        <w:rPr>
          <w:rFonts w:ascii="Arial" w:hAnsi="Arial" w:cs="Arial"/>
        </w:rPr>
        <w:t>…………………..</w:t>
      </w:r>
    </w:p>
    <w:p w14:paraId="2C8ADC54" w14:textId="1A5785E3" w:rsidR="00F37B46" w:rsidRPr="00D6576E" w:rsidRDefault="00F37B46" w:rsidP="00F37B46">
      <w:pPr>
        <w:spacing w:after="0" w:line="240" w:lineRule="auto"/>
        <w:rPr>
          <w:rFonts w:ascii="Arial" w:hAnsi="Arial" w:cs="Arial"/>
        </w:rPr>
      </w:pPr>
      <w:r w:rsidRPr="00D6576E">
        <w:rPr>
          <w:rFonts w:ascii="Arial" w:hAnsi="Arial" w:cs="Arial"/>
        </w:rPr>
        <w:tab/>
      </w:r>
      <w:r w:rsidRPr="00D6576E">
        <w:rPr>
          <w:rFonts w:ascii="Arial" w:hAnsi="Arial" w:cs="Arial"/>
        </w:rPr>
        <w:tab/>
      </w:r>
      <w:r w:rsidRPr="00D6576E">
        <w:rPr>
          <w:rFonts w:ascii="Arial" w:hAnsi="Arial" w:cs="Arial"/>
        </w:rPr>
        <w:tab/>
      </w:r>
      <w:r w:rsidRPr="00D6576E">
        <w:rPr>
          <w:rFonts w:ascii="Arial" w:hAnsi="Arial" w:cs="Arial"/>
        </w:rPr>
        <w:tab/>
      </w:r>
      <w:r w:rsidRPr="00D6576E">
        <w:rPr>
          <w:rFonts w:ascii="Arial" w:hAnsi="Arial" w:cs="Arial"/>
        </w:rPr>
        <w:tab/>
      </w:r>
      <w:r w:rsidRPr="00D6576E">
        <w:rPr>
          <w:rFonts w:ascii="Arial" w:hAnsi="Arial" w:cs="Arial"/>
        </w:rPr>
        <w:tab/>
      </w:r>
      <w:r w:rsidRPr="00D6576E">
        <w:rPr>
          <w:rFonts w:ascii="Arial" w:hAnsi="Arial" w:cs="Arial"/>
        </w:rPr>
        <w:tab/>
      </w:r>
      <w:r w:rsidRPr="00D6576E">
        <w:rPr>
          <w:rFonts w:ascii="Arial" w:hAnsi="Arial" w:cs="Arial"/>
        </w:rPr>
        <w:tab/>
        <w:t xml:space="preserve">           </w:t>
      </w:r>
      <w:r w:rsidR="002030B1" w:rsidRPr="00D6576E">
        <w:rPr>
          <w:rFonts w:ascii="Arial" w:hAnsi="Arial" w:cs="Arial"/>
        </w:rPr>
        <w:t xml:space="preserve">     </w:t>
      </w:r>
      <w:r w:rsidRPr="00D6576E">
        <w:rPr>
          <w:rFonts w:ascii="Arial" w:hAnsi="Arial" w:cs="Arial"/>
        </w:rPr>
        <w:t xml:space="preserve">  (miejscowość, data) </w:t>
      </w:r>
    </w:p>
    <w:p w14:paraId="66334B7E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bookmarkEnd w:id="0"/>
    <w:p w14:paraId="58E41DD4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42592DED" w14:textId="77777777" w:rsidR="00EF785E" w:rsidRPr="00D6576E" w:rsidRDefault="00EF785E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7243A3C1" w14:textId="77777777" w:rsidR="00EF785E" w:rsidRPr="00D6576E" w:rsidRDefault="00EF785E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27EE07F8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D6576E">
        <w:rPr>
          <w:rFonts w:ascii="Arial" w:hAnsi="Arial" w:cs="Arial"/>
          <w:b/>
          <w:bCs/>
        </w:rPr>
        <w:t>Oświadczenie o braku</w:t>
      </w:r>
    </w:p>
    <w:p w14:paraId="71B47B73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D6576E">
        <w:rPr>
          <w:rFonts w:ascii="Arial" w:hAnsi="Arial" w:cs="Arial"/>
          <w:b/>
          <w:bCs/>
        </w:rPr>
        <w:t>powiązań osobowych lub kapitałowych</w:t>
      </w:r>
    </w:p>
    <w:p w14:paraId="33F0DA1F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9ECAE1B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7E0094A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8D140A9" w14:textId="390D6297" w:rsidR="00F37B46" w:rsidRPr="00D6576E" w:rsidRDefault="00F37B46" w:rsidP="00DD7DD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D6576E">
        <w:rPr>
          <w:rFonts w:ascii="Arial" w:hAnsi="Arial" w:cs="Arial"/>
        </w:rPr>
        <w:t>Oświadczam, że …………………………………………………………. (nazwa i adres oferenta)</w:t>
      </w:r>
      <w:r w:rsidRPr="00D6576E">
        <w:rPr>
          <w:rFonts w:ascii="Arial" w:hAnsi="Arial" w:cs="Arial"/>
          <w:b/>
        </w:rPr>
        <w:t xml:space="preserve"> </w:t>
      </w:r>
      <w:r w:rsidRPr="00D6576E">
        <w:rPr>
          <w:rFonts w:ascii="Arial" w:hAnsi="Arial" w:cs="Arial"/>
        </w:rPr>
        <w:t xml:space="preserve"> nie jest powiązany kapitałowo lub osobowo z Zamawiającym: </w:t>
      </w:r>
      <w:r w:rsidR="00DE5DF9" w:rsidRPr="00DE5DF9">
        <w:rPr>
          <w:rFonts w:ascii="Calibri" w:eastAsia="Times New Roman" w:hAnsi="Calibri" w:cs="Calibri"/>
          <w:sz w:val="24"/>
          <w:szCs w:val="24"/>
          <w:lang w:eastAsia="pl-PL"/>
        </w:rPr>
        <w:t>BARTON POLSKA SPÓŁKA Z OGRANICZONĄ ODPOWIEDZIALNOŚCIĄ</w:t>
      </w:r>
      <w:r w:rsidR="00525E1D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D6576E">
        <w:rPr>
          <w:rFonts w:ascii="Arial" w:hAnsi="Arial" w:cs="Arial"/>
        </w:rPr>
        <w:t>w szczególności poprzez:</w:t>
      </w:r>
    </w:p>
    <w:p w14:paraId="0EFEC260" w14:textId="619F35C6" w:rsidR="000909E0" w:rsidRPr="000909E0" w:rsidRDefault="000909E0" w:rsidP="000909E0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0909E0">
        <w:rPr>
          <w:rFonts w:ascii="Arial" w:hAnsi="Arial" w:cs="Arial"/>
        </w:rPr>
        <w:t>uczestniczeniu w spółce jako wspólnik spółki cywilnej lub spółki osobowej,</w:t>
      </w:r>
      <w:r>
        <w:rPr>
          <w:rFonts w:ascii="Arial" w:hAnsi="Arial" w:cs="Arial"/>
        </w:rPr>
        <w:t xml:space="preserve"> </w:t>
      </w:r>
      <w:r w:rsidRPr="000909E0">
        <w:rPr>
          <w:rFonts w:ascii="Arial" w:hAnsi="Arial" w:cs="Arial"/>
        </w:rPr>
        <w:t>posiadaniu co najmniej 10% udziałów lub akcji (o ile niższy próg nie wynika z</w:t>
      </w:r>
      <w:r>
        <w:rPr>
          <w:rFonts w:ascii="Arial" w:hAnsi="Arial" w:cs="Arial"/>
        </w:rPr>
        <w:t xml:space="preserve"> </w:t>
      </w:r>
      <w:r w:rsidRPr="000909E0">
        <w:rPr>
          <w:rFonts w:ascii="Arial" w:hAnsi="Arial" w:cs="Arial"/>
        </w:rPr>
        <w:t>przepisów prawa), pełnieniu funkcji członka organu nadzorczego lub</w:t>
      </w:r>
      <w:r>
        <w:rPr>
          <w:rFonts w:ascii="Arial" w:hAnsi="Arial" w:cs="Arial"/>
        </w:rPr>
        <w:t xml:space="preserve"> </w:t>
      </w:r>
      <w:r w:rsidRPr="000909E0">
        <w:rPr>
          <w:rFonts w:ascii="Arial" w:hAnsi="Arial" w:cs="Arial"/>
        </w:rPr>
        <w:t>zarządzającego, prokurenta, pełnomocnika,</w:t>
      </w:r>
    </w:p>
    <w:p w14:paraId="4A56C77A" w14:textId="7C4818CC" w:rsidR="000909E0" w:rsidRPr="000909E0" w:rsidRDefault="000909E0" w:rsidP="000909E0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0909E0">
        <w:rPr>
          <w:rFonts w:ascii="Arial" w:hAnsi="Arial" w:cs="Arial"/>
        </w:rPr>
        <w:t>pozostawaniu w związku małżeńskim, w stosunku pokrewieństwa lub</w:t>
      </w:r>
      <w:r>
        <w:rPr>
          <w:rFonts w:ascii="Arial" w:hAnsi="Arial" w:cs="Arial"/>
        </w:rPr>
        <w:t xml:space="preserve"> </w:t>
      </w:r>
      <w:r w:rsidRPr="000909E0">
        <w:rPr>
          <w:rFonts w:ascii="Arial" w:hAnsi="Arial" w:cs="Arial"/>
        </w:rPr>
        <w:t>powinowactwa w linii prostej, pokrewieństwa lub powinowactwa w linii bocznej</w:t>
      </w:r>
      <w:r>
        <w:rPr>
          <w:rFonts w:ascii="Arial" w:hAnsi="Arial" w:cs="Arial"/>
        </w:rPr>
        <w:t xml:space="preserve"> </w:t>
      </w:r>
      <w:r w:rsidRPr="000909E0">
        <w:rPr>
          <w:rFonts w:ascii="Arial" w:hAnsi="Arial" w:cs="Arial"/>
        </w:rPr>
        <w:t>do drugiego stopnia, lub związaniu z tytułu przysposobienia, opieki lub kurateli</w:t>
      </w:r>
      <w:r>
        <w:rPr>
          <w:rFonts w:ascii="Arial" w:hAnsi="Arial" w:cs="Arial"/>
        </w:rPr>
        <w:t xml:space="preserve"> </w:t>
      </w:r>
      <w:r w:rsidRPr="000909E0">
        <w:rPr>
          <w:rFonts w:ascii="Arial" w:hAnsi="Arial" w:cs="Arial"/>
        </w:rPr>
        <w:t xml:space="preserve">albo pozostawaniu we wspólnym pożyciu z </w:t>
      </w:r>
      <w:r w:rsidR="00430320">
        <w:rPr>
          <w:rFonts w:ascii="Arial" w:hAnsi="Arial" w:cs="Arial"/>
        </w:rPr>
        <w:t>Zamawiającym</w:t>
      </w:r>
      <w:r w:rsidRPr="000909E0">
        <w:rPr>
          <w:rFonts w:ascii="Arial" w:hAnsi="Arial" w:cs="Arial"/>
        </w:rPr>
        <w:t>, jego zastępcą</w:t>
      </w:r>
      <w:r>
        <w:rPr>
          <w:rFonts w:ascii="Arial" w:hAnsi="Arial" w:cs="Arial"/>
        </w:rPr>
        <w:t xml:space="preserve"> </w:t>
      </w:r>
      <w:r w:rsidRPr="000909E0">
        <w:rPr>
          <w:rFonts w:ascii="Arial" w:hAnsi="Arial" w:cs="Arial"/>
        </w:rPr>
        <w:t>prawnym lub członkami organów zarządzających lub organów nadzorczych</w:t>
      </w:r>
      <w:r>
        <w:rPr>
          <w:rFonts w:ascii="Arial" w:hAnsi="Arial" w:cs="Arial"/>
        </w:rPr>
        <w:t xml:space="preserve"> </w:t>
      </w:r>
      <w:r w:rsidRPr="000909E0">
        <w:rPr>
          <w:rFonts w:ascii="Arial" w:hAnsi="Arial" w:cs="Arial"/>
        </w:rPr>
        <w:t>wykonawców ubiegających się o udzielenie zamówienia,</w:t>
      </w:r>
    </w:p>
    <w:p w14:paraId="4F7E50F8" w14:textId="5E98F33F" w:rsidR="00E109FB" w:rsidRPr="000909E0" w:rsidRDefault="000909E0" w:rsidP="000909E0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0909E0">
        <w:rPr>
          <w:rFonts w:ascii="Arial" w:hAnsi="Arial" w:cs="Arial"/>
        </w:rPr>
        <w:t xml:space="preserve">pozostawaniu z </w:t>
      </w:r>
      <w:r w:rsidR="00430320">
        <w:rPr>
          <w:rFonts w:ascii="Arial" w:hAnsi="Arial" w:cs="Arial"/>
        </w:rPr>
        <w:t>Zamawiającym</w:t>
      </w:r>
      <w:r w:rsidRPr="000909E0">
        <w:rPr>
          <w:rFonts w:ascii="Arial" w:hAnsi="Arial" w:cs="Arial"/>
        </w:rPr>
        <w:t xml:space="preserve"> w takim stosunku prawnym lub faktycznym, że</w:t>
      </w:r>
      <w:r>
        <w:rPr>
          <w:rFonts w:ascii="Arial" w:hAnsi="Arial" w:cs="Arial"/>
        </w:rPr>
        <w:t xml:space="preserve"> </w:t>
      </w:r>
      <w:r w:rsidRPr="000909E0">
        <w:rPr>
          <w:rFonts w:ascii="Arial" w:hAnsi="Arial" w:cs="Arial"/>
        </w:rPr>
        <w:t>istnieje uzasadniona wątpliwość co do ich bezstronności lub niezależności w</w:t>
      </w:r>
      <w:r>
        <w:rPr>
          <w:rFonts w:ascii="Arial" w:hAnsi="Arial" w:cs="Arial"/>
        </w:rPr>
        <w:t xml:space="preserve"> </w:t>
      </w:r>
      <w:r w:rsidRPr="000909E0">
        <w:rPr>
          <w:rFonts w:ascii="Arial" w:hAnsi="Arial" w:cs="Arial"/>
        </w:rPr>
        <w:t>związku z postępowaniem o udzielenie zamówienia.</w:t>
      </w:r>
    </w:p>
    <w:p w14:paraId="218EB5B1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ADD0DBB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D64B540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</w:rPr>
      </w:pPr>
    </w:p>
    <w:p w14:paraId="6B8A0488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</w:rPr>
      </w:pPr>
    </w:p>
    <w:p w14:paraId="28DCBCA9" w14:textId="7E1F22C2" w:rsidR="00F37B46" w:rsidRPr="00D6576E" w:rsidRDefault="00D63CEF" w:rsidP="00D63CEF">
      <w:pPr>
        <w:autoSpaceDE w:val="0"/>
        <w:autoSpaceDN w:val="0"/>
        <w:adjustRightInd w:val="0"/>
        <w:spacing w:after="0" w:line="240" w:lineRule="auto"/>
        <w:ind w:left="4956"/>
        <w:rPr>
          <w:rFonts w:ascii="Arial" w:hAnsi="Arial" w:cs="Arial"/>
        </w:rPr>
      </w:pPr>
      <w:r w:rsidRPr="00D6576E">
        <w:rPr>
          <w:rFonts w:ascii="Arial" w:hAnsi="Arial" w:cs="Arial"/>
        </w:rPr>
        <w:t xml:space="preserve"> </w:t>
      </w:r>
      <w:r w:rsidR="00F37B46" w:rsidRPr="00D6576E">
        <w:rPr>
          <w:rFonts w:ascii="Arial" w:hAnsi="Arial" w:cs="Arial"/>
        </w:rPr>
        <w:t>............................................................</w:t>
      </w:r>
    </w:p>
    <w:p w14:paraId="373E5E8F" w14:textId="66B2E506" w:rsidR="00F37B46" w:rsidRPr="00D6576E" w:rsidRDefault="00C63C32" w:rsidP="00C63C32">
      <w:pPr>
        <w:autoSpaceDE w:val="0"/>
        <w:autoSpaceDN w:val="0"/>
        <w:adjustRightInd w:val="0"/>
        <w:spacing w:after="0" w:line="240" w:lineRule="auto"/>
        <w:ind w:left="5664"/>
        <w:rPr>
          <w:rFonts w:ascii="Arial" w:hAnsi="Arial" w:cs="Arial"/>
        </w:rPr>
      </w:pPr>
      <w:r w:rsidRPr="00D6576E">
        <w:rPr>
          <w:rFonts w:ascii="Arial" w:hAnsi="Arial" w:cs="Arial"/>
        </w:rPr>
        <w:t>Podpis osoby upoważnionej do reprezentowania Oferenta</w:t>
      </w:r>
    </w:p>
    <w:p w14:paraId="6EBE7282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</w:p>
    <w:p w14:paraId="1B3BC7E9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</w:p>
    <w:sectPr w:rsidR="00F37B46" w:rsidRPr="00D6576E" w:rsidSect="00246D5A">
      <w:headerReference w:type="default" r:id="rId7"/>
      <w:footerReference w:type="default" r:id="rId8"/>
      <w:pgSz w:w="11906" w:h="16838"/>
      <w:pgMar w:top="1417" w:right="1417" w:bottom="1417" w:left="1417" w:header="284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2F2D13" w14:textId="77777777" w:rsidR="002B3C1A" w:rsidRDefault="002B3C1A" w:rsidP="00720BD7">
      <w:pPr>
        <w:spacing w:after="0" w:line="240" w:lineRule="auto"/>
      </w:pPr>
      <w:r>
        <w:separator/>
      </w:r>
    </w:p>
  </w:endnote>
  <w:endnote w:type="continuationSeparator" w:id="0">
    <w:p w14:paraId="0FCE3B37" w14:textId="77777777" w:rsidR="002B3C1A" w:rsidRDefault="002B3C1A" w:rsidP="00720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39C94" w14:textId="77777777" w:rsidR="00D63CEF" w:rsidRDefault="00D63CEF" w:rsidP="00D63CE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69B6D6" w14:textId="77777777" w:rsidR="002B3C1A" w:rsidRDefault="002B3C1A" w:rsidP="00720BD7">
      <w:pPr>
        <w:spacing w:after="0" w:line="240" w:lineRule="auto"/>
      </w:pPr>
      <w:r>
        <w:separator/>
      </w:r>
    </w:p>
  </w:footnote>
  <w:footnote w:type="continuationSeparator" w:id="0">
    <w:p w14:paraId="4887466C" w14:textId="77777777" w:rsidR="002B3C1A" w:rsidRDefault="002B3C1A" w:rsidP="00720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B40D9" w14:textId="314707F6" w:rsidR="00720BD7" w:rsidRPr="00720BD7" w:rsidRDefault="00430320" w:rsidP="00632244">
    <w:pPr>
      <w:pStyle w:val="Nagwek"/>
      <w:jc w:val="center"/>
    </w:pPr>
    <w:r w:rsidRPr="00430320">
      <w:rPr>
        <w:noProof/>
      </w:rPr>
      <w:drawing>
        <wp:inline distT="0" distB="0" distL="0" distR="0" wp14:anchorId="0D092BE2" wp14:editId="33E52377">
          <wp:extent cx="5134692" cy="838317"/>
          <wp:effectExtent l="0" t="0" r="8890" b="0"/>
          <wp:docPr id="16305003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050039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34692" cy="8383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16"/>
      </w:r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97"/>
        </w:tabs>
        <w:ind w:left="797" w:hanging="360"/>
      </w:pPr>
      <w:rPr>
        <w:rFonts w:ascii="Symbol" w:hAnsi="Symbol" w:cs="Symbol" w:hint="default"/>
        <w:b/>
        <w:sz w:val="22"/>
        <w:szCs w:val="16"/>
      </w:rPr>
    </w:lvl>
    <w:lvl w:ilvl="1">
      <w:start w:val="1"/>
      <w:numFmt w:val="decimal"/>
      <w:lvlText w:val="%2."/>
      <w:lvlJc w:val="left"/>
      <w:pPr>
        <w:tabs>
          <w:tab w:val="num" w:pos="1157"/>
        </w:tabs>
        <w:ind w:left="115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517"/>
        </w:tabs>
        <w:ind w:left="1517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77"/>
        </w:tabs>
        <w:ind w:left="1877" w:hanging="360"/>
      </w:pPr>
    </w:lvl>
    <w:lvl w:ilvl="4">
      <w:start w:val="1"/>
      <w:numFmt w:val="decimal"/>
      <w:lvlText w:val="%5."/>
      <w:lvlJc w:val="left"/>
      <w:pPr>
        <w:tabs>
          <w:tab w:val="num" w:pos="2237"/>
        </w:tabs>
        <w:ind w:left="2237" w:hanging="360"/>
      </w:pPr>
    </w:lvl>
    <w:lvl w:ilvl="5">
      <w:start w:val="1"/>
      <w:numFmt w:val="decimal"/>
      <w:lvlText w:val="%6."/>
      <w:lvlJc w:val="left"/>
      <w:pPr>
        <w:tabs>
          <w:tab w:val="num" w:pos="2597"/>
        </w:tabs>
        <w:ind w:left="2597" w:hanging="360"/>
      </w:pPr>
    </w:lvl>
    <w:lvl w:ilvl="6">
      <w:start w:val="1"/>
      <w:numFmt w:val="decimal"/>
      <w:lvlText w:val="%7."/>
      <w:lvlJc w:val="left"/>
      <w:pPr>
        <w:tabs>
          <w:tab w:val="num" w:pos="2957"/>
        </w:tabs>
        <w:ind w:left="2957" w:hanging="360"/>
      </w:pPr>
    </w:lvl>
    <w:lvl w:ilvl="7">
      <w:start w:val="1"/>
      <w:numFmt w:val="decimal"/>
      <w:lvlText w:val="%8."/>
      <w:lvlJc w:val="left"/>
      <w:pPr>
        <w:tabs>
          <w:tab w:val="num" w:pos="3317"/>
        </w:tabs>
        <w:ind w:left="3317" w:hanging="360"/>
      </w:pPr>
    </w:lvl>
    <w:lvl w:ilvl="8">
      <w:start w:val="1"/>
      <w:numFmt w:val="decimal"/>
      <w:lvlText w:val="%9."/>
      <w:lvlJc w:val="left"/>
      <w:pPr>
        <w:tabs>
          <w:tab w:val="num" w:pos="3677"/>
        </w:tabs>
        <w:ind w:left="3677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2"/>
        <w:szCs w:val="1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sz w:val="22"/>
        <w:szCs w:val="1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sz w:val="22"/>
        <w:szCs w:val="1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3A5048E"/>
    <w:multiLevelType w:val="hybridMultilevel"/>
    <w:tmpl w:val="D0DAC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17C0B"/>
    <w:multiLevelType w:val="hybridMultilevel"/>
    <w:tmpl w:val="1CCAB084"/>
    <w:lvl w:ilvl="0" w:tplc="0415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0FB4290E"/>
    <w:multiLevelType w:val="hybridMultilevel"/>
    <w:tmpl w:val="79DA1E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22265"/>
    <w:multiLevelType w:val="hybridMultilevel"/>
    <w:tmpl w:val="2F647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107B7"/>
    <w:multiLevelType w:val="hybridMultilevel"/>
    <w:tmpl w:val="AFFCC7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8E21E2"/>
    <w:multiLevelType w:val="hybridMultilevel"/>
    <w:tmpl w:val="3F040A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5C169B"/>
    <w:multiLevelType w:val="hybridMultilevel"/>
    <w:tmpl w:val="34CC01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E44B36"/>
    <w:multiLevelType w:val="hybridMultilevel"/>
    <w:tmpl w:val="49C806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5225B9"/>
    <w:multiLevelType w:val="hybridMultilevel"/>
    <w:tmpl w:val="CFDA5B10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3DE37E58"/>
    <w:multiLevelType w:val="hybridMultilevel"/>
    <w:tmpl w:val="863636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692BE9"/>
    <w:multiLevelType w:val="hybridMultilevel"/>
    <w:tmpl w:val="A3E871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61727E2"/>
    <w:multiLevelType w:val="hybridMultilevel"/>
    <w:tmpl w:val="63288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C41F0A"/>
    <w:multiLevelType w:val="hybridMultilevel"/>
    <w:tmpl w:val="066E2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9911A5"/>
    <w:multiLevelType w:val="hybridMultilevel"/>
    <w:tmpl w:val="010EE8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903A8"/>
    <w:multiLevelType w:val="hybridMultilevel"/>
    <w:tmpl w:val="D9345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B02BA4"/>
    <w:multiLevelType w:val="hybridMultilevel"/>
    <w:tmpl w:val="E488F79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5E440F6F"/>
    <w:multiLevelType w:val="hybridMultilevel"/>
    <w:tmpl w:val="53E4B0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B166F1"/>
    <w:multiLevelType w:val="hybridMultilevel"/>
    <w:tmpl w:val="D19A8C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462CF1"/>
    <w:multiLevelType w:val="hybridMultilevel"/>
    <w:tmpl w:val="AD16C4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1630D"/>
    <w:multiLevelType w:val="hybridMultilevel"/>
    <w:tmpl w:val="6B9829E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 w15:restartNumberingAfterBreak="0">
    <w:nsid w:val="754A6AEB"/>
    <w:multiLevelType w:val="hybridMultilevel"/>
    <w:tmpl w:val="D2685A32"/>
    <w:lvl w:ilvl="0" w:tplc="B106A8C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6D4758"/>
    <w:multiLevelType w:val="hybridMultilevel"/>
    <w:tmpl w:val="874625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CF5F51"/>
    <w:multiLevelType w:val="hybridMultilevel"/>
    <w:tmpl w:val="00E0F6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4D44F1"/>
    <w:multiLevelType w:val="hybridMultilevel"/>
    <w:tmpl w:val="0554A7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B73086"/>
    <w:multiLevelType w:val="hybridMultilevel"/>
    <w:tmpl w:val="53E4B0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E97C54"/>
    <w:multiLevelType w:val="hybridMultilevel"/>
    <w:tmpl w:val="F022D2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950397">
    <w:abstractNumId w:val="19"/>
  </w:num>
  <w:num w:numId="2" w16cid:durableId="2069721261">
    <w:abstractNumId w:val="23"/>
  </w:num>
  <w:num w:numId="3" w16cid:durableId="784155640">
    <w:abstractNumId w:val="21"/>
  </w:num>
  <w:num w:numId="4" w16cid:durableId="2001956329">
    <w:abstractNumId w:val="6"/>
  </w:num>
  <w:num w:numId="5" w16cid:durableId="1870599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8293653">
    <w:abstractNumId w:val="11"/>
  </w:num>
  <w:num w:numId="7" w16cid:durableId="341323470">
    <w:abstractNumId w:val="14"/>
  </w:num>
  <w:num w:numId="8" w16cid:durableId="1400443031">
    <w:abstractNumId w:val="28"/>
  </w:num>
  <w:num w:numId="9" w16cid:durableId="1998612807">
    <w:abstractNumId w:val="5"/>
  </w:num>
  <w:num w:numId="10" w16cid:durableId="62485792">
    <w:abstractNumId w:val="3"/>
  </w:num>
  <w:num w:numId="11" w16cid:durableId="1019085033">
    <w:abstractNumId w:val="9"/>
  </w:num>
  <w:num w:numId="12" w16cid:durableId="1343823379">
    <w:abstractNumId w:val="18"/>
  </w:num>
  <w:num w:numId="13" w16cid:durableId="1488590864">
    <w:abstractNumId w:val="20"/>
  </w:num>
  <w:num w:numId="14" w16cid:durableId="1358388637">
    <w:abstractNumId w:val="26"/>
  </w:num>
  <w:num w:numId="15" w16cid:durableId="808015999">
    <w:abstractNumId w:val="7"/>
  </w:num>
  <w:num w:numId="16" w16cid:durableId="1869836475">
    <w:abstractNumId w:val="17"/>
  </w:num>
  <w:num w:numId="17" w16cid:durableId="1370497755">
    <w:abstractNumId w:val="24"/>
  </w:num>
  <w:num w:numId="18" w16cid:durableId="77287411">
    <w:abstractNumId w:val="15"/>
  </w:num>
  <w:num w:numId="19" w16cid:durableId="1887060959">
    <w:abstractNumId w:val="12"/>
  </w:num>
  <w:num w:numId="20" w16cid:durableId="1597715782">
    <w:abstractNumId w:val="22"/>
  </w:num>
  <w:num w:numId="21" w16cid:durableId="581568321">
    <w:abstractNumId w:val="8"/>
  </w:num>
  <w:num w:numId="22" w16cid:durableId="1435322378">
    <w:abstractNumId w:val="16"/>
  </w:num>
  <w:num w:numId="23" w16cid:durableId="1225490189">
    <w:abstractNumId w:val="27"/>
  </w:num>
  <w:num w:numId="24" w16cid:durableId="432015185">
    <w:abstractNumId w:val="4"/>
  </w:num>
  <w:num w:numId="25" w16cid:durableId="1280381722">
    <w:abstractNumId w:val="25"/>
  </w:num>
  <w:num w:numId="26" w16cid:durableId="236525932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8BC"/>
    <w:rsid w:val="0001267F"/>
    <w:rsid w:val="00052F58"/>
    <w:rsid w:val="0006255C"/>
    <w:rsid w:val="00064DAE"/>
    <w:rsid w:val="000708BC"/>
    <w:rsid w:val="00082E24"/>
    <w:rsid w:val="000909E0"/>
    <w:rsid w:val="00095D03"/>
    <w:rsid w:val="000A7896"/>
    <w:rsid w:val="000B4B3E"/>
    <w:rsid w:val="000B7221"/>
    <w:rsid w:val="000C11A2"/>
    <w:rsid w:val="000C3E59"/>
    <w:rsid w:val="000D46DB"/>
    <w:rsid w:val="000E6469"/>
    <w:rsid w:val="000F482E"/>
    <w:rsid w:val="001032E0"/>
    <w:rsid w:val="001048A3"/>
    <w:rsid w:val="0016416F"/>
    <w:rsid w:val="00177F7F"/>
    <w:rsid w:val="00193117"/>
    <w:rsid w:val="00194B07"/>
    <w:rsid w:val="001A5DE7"/>
    <w:rsid w:val="001B05B9"/>
    <w:rsid w:val="001B29F9"/>
    <w:rsid w:val="001B467D"/>
    <w:rsid w:val="001C2991"/>
    <w:rsid w:val="001D3889"/>
    <w:rsid w:val="001E1095"/>
    <w:rsid w:val="001E78D3"/>
    <w:rsid w:val="001F125D"/>
    <w:rsid w:val="001F1AE9"/>
    <w:rsid w:val="00201595"/>
    <w:rsid w:val="002030B1"/>
    <w:rsid w:val="00203967"/>
    <w:rsid w:val="00207A17"/>
    <w:rsid w:val="00212BE3"/>
    <w:rsid w:val="00215714"/>
    <w:rsid w:val="00246D5A"/>
    <w:rsid w:val="00247F8C"/>
    <w:rsid w:val="002532ED"/>
    <w:rsid w:val="00255198"/>
    <w:rsid w:val="00256289"/>
    <w:rsid w:val="00265775"/>
    <w:rsid w:val="00267B1C"/>
    <w:rsid w:val="00271050"/>
    <w:rsid w:val="00280E51"/>
    <w:rsid w:val="00284B7B"/>
    <w:rsid w:val="0029364A"/>
    <w:rsid w:val="002B3C1A"/>
    <w:rsid w:val="002E4C91"/>
    <w:rsid w:val="002E7E36"/>
    <w:rsid w:val="00321EA4"/>
    <w:rsid w:val="00326E08"/>
    <w:rsid w:val="00341423"/>
    <w:rsid w:val="00373F20"/>
    <w:rsid w:val="003914B9"/>
    <w:rsid w:val="00397006"/>
    <w:rsid w:val="003A0BF9"/>
    <w:rsid w:val="003C768A"/>
    <w:rsid w:val="003D27CB"/>
    <w:rsid w:val="003E084B"/>
    <w:rsid w:val="003E4331"/>
    <w:rsid w:val="003E45C8"/>
    <w:rsid w:val="00417174"/>
    <w:rsid w:val="0042301E"/>
    <w:rsid w:val="00430320"/>
    <w:rsid w:val="00455E88"/>
    <w:rsid w:val="004730C1"/>
    <w:rsid w:val="00484207"/>
    <w:rsid w:val="004844EF"/>
    <w:rsid w:val="0048775E"/>
    <w:rsid w:val="00491150"/>
    <w:rsid w:val="004A7DC4"/>
    <w:rsid w:val="004C40DC"/>
    <w:rsid w:val="004C777D"/>
    <w:rsid w:val="004D3487"/>
    <w:rsid w:val="004D57EF"/>
    <w:rsid w:val="004F4104"/>
    <w:rsid w:val="004F6F8A"/>
    <w:rsid w:val="00512EF7"/>
    <w:rsid w:val="00515695"/>
    <w:rsid w:val="00516591"/>
    <w:rsid w:val="00525E1D"/>
    <w:rsid w:val="005276CE"/>
    <w:rsid w:val="00551D64"/>
    <w:rsid w:val="005710EF"/>
    <w:rsid w:val="00580C5F"/>
    <w:rsid w:val="005C0CB4"/>
    <w:rsid w:val="005C5468"/>
    <w:rsid w:val="005C67B1"/>
    <w:rsid w:val="005D1742"/>
    <w:rsid w:val="005F7277"/>
    <w:rsid w:val="00605C3B"/>
    <w:rsid w:val="00631ECA"/>
    <w:rsid w:val="00632244"/>
    <w:rsid w:val="00634B04"/>
    <w:rsid w:val="0066574A"/>
    <w:rsid w:val="006B3D81"/>
    <w:rsid w:val="006B7713"/>
    <w:rsid w:val="006E1DCB"/>
    <w:rsid w:val="006F6FC0"/>
    <w:rsid w:val="007152EA"/>
    <w:rsid w:val="00720BD7"/>
    <w:rsid w:val="007259A3"/>
    <w:rsid w:val="0074105C"/>
    <w:rsid w:val="0076193D"/>
    <w:rsid w:val="00772ECF"/>
    <w:rsid w:val="00777620"/>
    <w:rsid w:val="00783466"/>
    <w:rsid w:val="007907B8"/>
    <w:rsid w:val="007925F3"/>
    <w:rsid w:val="007C3C2F"/>
    <w:rsid w:val="007D1142"/>
    <w:rsid w:val="007D264C"/>
    <w:rsid w:val="007F628A"/>
    <w:rsid w:val="00823743"/>
    <w:rsid w:val="00834FC3"/>
    <w:rsid w:val="00837A32"/>
    <w:rsid w:val="00844B30"/>
    <w:rsid w:val="0086385E"/>
    <w:rsid w:val="00871548"/>
    <w:rsid w:val="008762F8"/>
    <w:rsid w:val="00882951"/>
    <w:rsid w:val="00882EB7"/>
    <w:rsid w:val="00883CE8"/>
    <w:rsid w:val="00884233"/>
    <w:rsid w:val="0089096A"/>
    <w:rsid w:val="008E14D2"/>
    <w:rsid w:val="008F23C3"/>
    <w:rsid w:val="009063F0"/>
    <w:rsid w:val="00924D5D"/>
    <w:rsid w:val="009505C9"/>
    <w:rsid w:val="00967578"/>
    <w:rsid w:val="00972734"/>
    <w:rsid w:val="009B1152"/>
    <w:rsid w:val="009B46A1"/>
    <w:rsid w:val="009B5061"/>
    <w:rsid w:val="009B67DC"/>
    <w:rsid w:val="009C32E1"/>
    <w:rsid w:val="009C3D4A"/>
    <w:rsid w:val="009D5281"/>
    <w:rsid w:val="00A24994"/>
    <w:rsid w:val="00A36A2A"/>
    <w:rsid w:val="00A63529"/>
    <w:rsid w:val="00A64507"/>
    <w:rsid w:val="00A66C3F"/>
    <w:rsid w:val="00A716FE"/>
    <w:rsid w:val="00A857FE"/>
    <w:rsid w:val="00AA7931"/>
    <w:rsid w:val="00AB0C0E"/>
    <w:rsid w:val="00AD252D"/>
    <w:rsid w:val="00AE33B7"/>
    <w:rsid w:val="00AE3EAE"/>
    <w:rsid w:val="00AF4A46"/>
    <w:rsid w:val="00B11E7E"/>
    <w:rsid w:val="00B144E6"/>
    <w:rsid w:val="00B1760F"/>
    <w:rsid w:val="00B20273"/>
    <w:rsid w:val="00B20931"/>
    <w:rsid w:val="00B31DA1"/>
    <w:rsid w:val="00B37E46"/>
    <w:rsid w:val="00B4134F"/>
    <w:rsid w:val="00B5179D"/>
    <w:rsid w:val="00B53CD9"/>
    <w:rsid w:val="00B55601"/>
    <w:rsid w:val="00B72D43"/>
    <w:rsid w:val="00B819C1"/>
    <w:rsid w:val="00B94218"/>
    <w:rsid w:val="00B96324"/>
    <w:rsid w:val="00BD5DEE"/>
    <w:rsid w:val="00BE3619"/>
    <w:rsid w:val="00BE57FE"/>
    <w:rsid w:val="00BF5F71"/>
    <w:rsid w:val="00BF7778"/>
    <w:rsid w:val="00C15539"/>
    <w:rsid w:val="00C24A22"/>
    <w:rsid w:val="00C24BD9"/>
    <w:rsid w:val="00C32891"/>
    <w:rsid w:val="00C40ECD"/>
    <w:rsid w:val="00C4597B"/>
    <w:rsid w:val="00C46F51"/>
    <w:rsid w:val="00C63C32"/>
    <w:rsid w:val="00C81A54"/>
    <w:rsid w:val="00C85D79"/>
    <w:rsid w:val="00C90BFA"/>
    <w:rsid w:val="00C93890"/>
    <w:rsid w:val="00CE687A"/>
    <w:rsid w:val="00D0488E"/>
    <w:rsid w:val="00D2559F"/>
    <w:rsid w:val="00D32F07"/>
    <w:rsid w:val="00D34ACB"/>
    <w:rsid w:val="00D35BC8"/>
    <w:rsid w:val="00D40AF5"/>
    <w:rsid w:val="00D53495"/>
    <w:rsid w:val="00D62BBE"/>
    <w:rsid w:val="00D63CEF"/>
    <w:rsid w:val="00D65153"/>
    <w:rsid w:val="00D6576E"/>
    <w:rsid w:val="00D9389A"/>
    <w:rsid w:val="00DA68E2"/>
    <w:rsid w:val="00DB2AA5"/>
    <w:rsid w:val="00DB56C5"/>
    <w:rsid w:val="00DD7DD5"/>
    <w:rsid w:val="00DE5DF9"/>
    <w:rsid w:val="00E02147"/>
    <w:rsid w:val="00E07C22"/>
    <w:rsid w:val="00E109FB"/>
    <w:rsid w:val="00E12C15"/>
    <w:rsid w:val="00E23202"/>
    <w:rsid w:val="00E34CC6"/>
    <w:rsid w:val="00E373F5"/>
    <w:rsid w:val="00E53FC0"/>
    <w:rsid w:val="00EA3B7F"/>
    <w:rsid w:val="00EC50C8"/>
    <w:rsid w:val="00EC6317"/>
    <w:rsid w:val="00ED37AE"/>
    <w:rsid w:val="00EF785E"/>
    <w:rsid w:val="00F052D0"/>
    <w:rsid w:val="00F24527"/>
    <w:rsid w:val="00F32DFE"/>
    <w:rsid w:val="00F35ECB"/>
    <w:rsid w:val="00F37B46"/>
    <w:rsid w:val="00F40DB1"/>
    <w:rsid w:val="00F5786C"/>
    <w:rsid w:val="00F7040B"/>
    <w:rsid w:val="00F73595"/>
    <w:rsid w:val="00FA50D8"/>
    <w:rsid w:val="00FB62CD"/>
    <w:rsid w:val="00FC3C3D"/>
    <w:rsid w:val="00FD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B2ED0D"/>
  <w15:docId w15:val="{0FDD4276-B562-4318-970A-BB35A607F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B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BD7"/>
  </w:style>
  <w:style w:type="paragraph" w:styleId="Stopka">
    <w:name w:val="footer"/>
    <w:basedOn w:val="Normalny"/>
    <w:link w:val="StopkaZnak"/>
    <w:uiPriority w:val="99"/>
    <w:unhideWhenUsed/>
    <w:rsid w:val="00720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BD7"/>
  </w:style>
  <w:style w:type="paragraph" w:customStyle="1" w:styleId="Default">
    <w:name w:val="Default"/>
    <w:rsid w:val="00720B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4507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A6450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F32DFE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B31DA1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31DA1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7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Adamus HT Spółka z o.o.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Łobożewicz</dc:creator>
  <cp:lastModifiedBy>Anna Dmowska</cp:lastModifiedBy>
  <cp:revision>10</cp:revision>
  <dcterms:created xsi:type="dcterms:W3CDTF">2024-10-09T17:24:00Z</dcterms:created>
  <dcterms:modified xsi:type="dcterms:W3CDTF">2026-01-19T12:01:00Z</dcterms:modified>
</cp:coreProperties>
</file>